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67D2BE68" w:rsidR="006601C7" w:rsidRPr="00D27A4B" w:rsidRDefault="006601C7" w:rsidP="00D90AD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84178">
        <w:rPr>
          <w:rFonts w:ascii="Times New Roman" w:hAnsi="Times New Roman" w:cs="Times New Roman"/>
          <w:b/>
          <w:sz w:val="24"/>
          <w:szCs w:val="24"/>
        </w:rPr>
        <w:t xml:space="preserve">Nagykálló Város </w:t>
      </w:r>
      <w:r w:rsidR="00D27A4B" w:rsidRPr="00D27A4B">
        <w:rPr>
          <w:rFonts w:ascii="Times New Roman" w:hAnsi="Times New Roman" w:cs="Times New Roman"/>
          <w:b/>
          <w:sz w:val="24"/>
          <w:szCs w:val="24"/>
        </w:rPr>
        <w:t xml:space="preserve">Roma Nemzetiségi Önkormányzattal </w:t>
      </w:r>
      <w:r w:rsidR="00D27A4B">
        <w:rPr>
          <w:rFonts w:ascii="Times New Roman" w:hAnsi="Times New Roman" w:cs="Times New Roman"/>
          <w:b/>
          <w:sz w:val="24"/>
          <w:szCs w:val="24"/>
        </w:rPr>
        <w:t xml:space="preserve">való </w:t>
      </w:r>
      <w:r w:rsidR="00984178">
        <w:rPr>
          <w:rFonts w:ascii="Times New Roman" w:hAnsi="Times New Roman" w:cs="Times New Roman"/>
          <w:b/>
          <w:sz w:val="24"/>
          <w:szCs w:val="24"/>
        </w:rPr>
        <w:t>együttműködés támogatása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E737B7D" w:rsidR="006601C7" w:rsidRPr="00575033" w:rsidRDefault="00D27A4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537E570" w14:textId="5645D13C" w:rsidR="00D27A4B" w:rsidRPr="00D27A4B" w:rsidRDefault="00D27A4B" w:rsidP="00D27A4B">
      <w:pPr>
        <w:jc w:val="both"/>
        <w:rPr>
          <w:rFonts w:ascii="Times New Roman" w:hAnsi="Times New Roman" w:cs="Times New Roman"/>
          <w:sz w:val="24"/>
          <w:szCs w:val="24"/>
        </w:rPr>
      </w:pPr>
      <w:r w:rsidRPr="00D27A4B">
        <w:rPr>
          <w:rFonts w:ascii="Times New Roman" w:hAnsi="Times New Roman" w:cs="Times New Roman"/>
          <w:color w:val="000000"/>
          <w:sz w:val="24"/>
          <w:szCs w:val="24"/>
        </w:rPr>
        <w:t>A Magyarországi Romák Országos Önkormányzata együttműköd</w:t>
      </w:r>
      <w:r w:rsidR="00984178">
        <w:rPr>
          <w:rFonts w:ascii="Times New Roman" w:hAnsi="Times New Roman" w:cs="Times New Roman"/>
          <w:color w:val="000000"/>
          <w:sz w:val="24"/>
          <w:szCs w:val="24"/>
        </w:rPr>
        <w:t xml:space="preserve">ést kíván megvalósítani Nagykálló Város </w:t>
      </w:r>
      <w:r w:rsidRPr="00D27A4B">
        <w:rPr>
          <w:rFonts w:ascii="Times New Roman" w:hAnsi="Times New Roman" w:cs="Times New Roman"/>
          <w:sz w:val="24"/>
          <w:szCs w:val="24"/>
        </w:rPr>
        <w:t>R</w:t>
      </w:r>
      <w:r w:rsidR="00984178">
        <w:rPr>
          <w:rFonts w:ascii="Times New Roman" w:hAnsi="Times New Roman" w:cs="Times New Roman"/>
          <w:sz w:val="24"/>
          <w:szCs w:val="24"/>
        </w:rPr>
        <w:t>oma Nemzetiségi Önkormányzattal, melyhez jelen esetben a Közgyűlés részéről elvi támogatásra van szükség.</w:t>
      </w:r>
    </w:p>
    <w:p w14:paraId="23388F83" w14:textId="492D6685" w:rsidR="008F1517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DC2C97D" w14:textId="77777777" w:rsidR="00035632" w:rsidRPr="00035632" w:rsidRDefault="00035632" w:rsidP="00035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0D43B480" w:rsidR="005F0179" w:rsidRPr="00D27A4B" w:rsidRDefault="005F0179" w:rsidP="00D27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984178">
        <w:rPr>
          <w:rFonts w:ascii="Times New Roman" w:hAnsi="Times New Roman" w:cs="Times New Roman"/>
          <w:b/>
          <w:sz w:val="24"/>
          <w:szCs w:val="24"/>
        </w:rPr>
        <w:t xml:space="preserve">Nagykálló Város </w:t>
      </w:r>
      <w:r w:rsidR="00984178" w:rsidRPr="00D27A4B">
        <w:rPr>
          <w:rFonts w:ascii="Times New Roman" w:hAnsi="Times New Roman" w:cs="Times New Roman"/>
          <w:b/>
          <w:sz w:val="24"/>
          <w:szCs w:val="24"/>
        </w:rPr>
        <w:t xml:space="preserve">Roma Nemzetiségi Önkormányzattal </w:t>
      </w:r>
      <w:r w:rsidR="00984178">
        <w:rPr>
          <w:rFonts w:ascii="Times New Roman" w:hAnsi="Times New Roman" w:cs="Times New Roman"/>
          <w:b/>
          <w:sz w:val="24"/>
          <w:szCs w:val="24"/>
        </w:rPr>
        <w:t>való együttműködés támogatása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C535BD" w14:textId="334584BF" w:rsidR="008F1517" w:rsidRDefault="00D90AD6" w:rsidP="00984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</w:pPr>
      <w:r w:rsidRPr="00984178">
        <w:rPr>
          <w:bCs/>
          <w:color w:val="000000"/>
        </w:rPr>
        <w:t xml:space="preserve">A Magyarországi Romák Országos Önkormányzatának Közgyűlése </w:t>
      </w:r>
      <w:r w:rsidR="00984178" w:rsidRPr="00984178">
        <w:rPr>
          <w:bCs/>
          <w:color w:val="000000"/>
        </w:rPr>
        <w:t xml:space="preserve">elvi </w:t>
      </w:r>
      <w:r w:rsidR="00D27A4B" w:rsidRPr="00984178">
        <w:rPr>
          <w:bCs/>
          <w:color w:val="000000"/>
        </w:rPr>
        <w:t>hozzájárul</w:t>
      </w:r>
      <w:r w:rsidR="00984178" w:rsidRPr="00984178">
        <w:rPr>
          <w:bCs/>
          <w:color w:val="000000"/>
        </w:rPr>
        <w:t xml:space="preserve">ását adja </w:t>
      </w:r>
      <w:r w:rsidR="0017229C">
        <w:rPr>
          <w:bCs/>
          <w:color w:val="000000"/>
        </w:rPr>
        <w:t xml:space="preserve">a Magyarországi Romák Országos Önkormányzata </w:t>
      </w:r>
      <w:r w:rsidR="00984178">
        <w:t xml:space="preserve">Nagykálló Város </w:t>
      </w:r>
      <w:r w:rsidR="008F1517" w:rsidRPr="008F1517">
        <w:t>Roma Nemzetiségi Önko</w:t>
      </w:r>
      <w:r w:rsidR="00984178">
        <w:t>rmányzattal való együttműködés megvalósításához.</w:t>
      </w:r>
      <w:bookmarkStart w:id="0" w:name="_GoBack"/>
      <w:bookmarkEnd w:id="0"/>
    </w:p>
    <w:p w14:paraId="1F17C015" w14:textId="20730659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01651D0A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229C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4178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80102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2025-10-21T07:42:00Z</dcterms:created>
  <dcterms:modified xsi:type="dcterms:W3CDTF">2025-10-21T07:52:00Z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